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120A7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120A7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 xml:space="preserve">(dále jen </w:t>
      </w:r>
      <w:r w:rsidR="0069369A">
        <w:rPr>
          <w:rFonts w:ascii="Arial" w:hAnsi="Arial" w:cs="Arial"/>
          <w:b/>
          <w:sz w:val="22"/>
          <w:szCs w:val="22"/>
        </w:rPr>
        <w:t>„</w:t>
      </w:r>
      <w:r w:rsidR="008F454A">
        <w:rPr>
          <w:rFonts w:ascii="Arial" w:hAnsi="Arial" w:cs="Arial"/>
          <w:b/>
          <w:sz w:val="22"/>
          <w:szCs w:val="22"/>
        </w:rPr>
        <w:t>občanský zákoník</w:t>
      </w:r>
      <w:r w:rsidR="0069369A">
        <w:rPr>
          <w:rFonts w:ascii="Arial" w:hAnsi="Arial" w:cs="Arial"/>
          <w:b/>
          <w:sz w:val="22"/>
          <w:szCs w:val="22"/>
        </w:rPr>
        <w:t>“</w:t>
      </w:r>
      <w:r w:rsidR="008F454A">
        <w:rPr>
          <w:rFonts w:ascii="Arial" w:hAnsi="Arial" w:cs="Arial"/>
          <w:b/>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3CFB84CA" w:rsidR="00FE167B" w:rsidRPr="0051797D" w:rsidRDefault="00D71414" w:rsidP="00C3687C">
      <w:pPr>
        <w:jc w:val="center"/>
        <w:rPr>
          <w:rFonts w:ascii="Arial" w:hAnsi="Arial" w:cs="Arial"/>
          <w:b/>
          <w:sz w:val="22"/>
          <w:szCs w:val="22"/>
        </w:rPr>
      </w:pPr>
      <w:r w:rsidRPr="00D71414">
        <w:rPr>
          <w:rFonts w:ascii="Arial" w:hAnsi="Arial" w:cs="Arial"/>
          <w:b/>
          <w:sz w:val="22"/>
          <w:szCs w:val="22"/>
        </w:rPr>
        <w:t>Koordinátor BOZP II/602 Dvorce – most ev. č. 602-044</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77777777"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587 33 Jihlava</w:t>
      </w:r>
    </w:p>
    <w:p w14:paraId="05BC93B8" w14:textId="77777777"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Pr="00D107EF">
        <w:rPr>
          <w:rFonts w:ascii="Arial" w:eastAsia="MS Mincho" w:hAnsi="Arial" w:cs="Arial"/>
          <w:sz w:val="22"/>
          <w:szCs w:val="22"/>
        </w:rPr>
        <w:t>MUDr.</w:t>
      </w:r>
      <w:r w:rsidR="009274EB">
        <w:rPr>
          <w:rFonts w:ascii="Arial" w:eastAsia="MS Mincho" w:hAnsi="Arial" w:cs="Arial"/>
          <w:sz w:val="22"/>
          <w:szCs w:val="22"/>
        </w:rPr>
        <w:t xml:space="preserve"> Jiřím Běhounkem</w:t>
      </w:r>
      <w:r w:rsidR="00F25EC8">
        <w:rPr>
          <w:rFonts w:ascii="Arial" w:eastAsia="MS Mincho" w:hAnsi="Arial" w:cs="Arial"/>
          <w:sz w:val="22"/>
          <w:szCs w:val="22"/>
        </w:rPr>
        <w:t xml:space="preserve">, </w:t>
      </w:r>
      <w:r w:rsidR="0016116B">
        <w:rPr>
          <w:rFonts w:ascii="Arial" w:eastAsia="MS Mincho" w:hAnsi="Arial" w:cs="Arial"/>
          <w:sz w:val="22"/>
          <w:szCs w:val="22"/>
        </w:rPr>
        <w:t>hejtmanem</w:t>
      </w:r>
    </w:p>
    <w:p w14:paraId="2E7BA47B" w14:textId="77777777" w:rsidR="00C7181C" w:rsidRDefault="0016116B" w:rsidP="0016116B">
      <w:pPr>
        <w:pStyle w:val="Zkladntextodsazen21"/>
        <w:tabs>
          <w:tab w:val="left" w:pos="3402"/>
        </w:tabs>
        <w:spacing w:line="260" w:lineRule="exact"/>
        <w:ind w:left="3402" w:hanging="3402"/>
        <w:rPr>
          <w:rFonts w:ascii="Arial" w:eastAsia="MS Mincho" w:hAnsi="Arial" w:cs="Arial"/>
          <w:sz w:val="22"/>
          <w:szCs w:val="22"/>
        </w:rPr>
      </w:pPr>
      <w:r>
        <w:rPr>
          <w:rFonts w:ascii="Arial" w:eastAsia="MS Mincho" w:hAnsi="Arial" w:cs="Arial"/>
          <w:sz w:val="22"/>
          <w:szCs w:val="22"/>
        </w:rPr>
        <w:t>k podpisu smlouvy pověřen:</w:t>
      </w:r>
      <w:r>
        <w:rPr>
          <w:rFonts w:ascii="Arial" w:eastAsia="MS Mincho" w:hAnsi="Arial" w:cs="Arial"/>
          <w:sz w:val="22"/>
          <w:szCs w:val="22"/>
        </w:rPr>
        <w:tab/>
      </w:r>
      <w:r w:rsidR="00F25EC8">
        <w:rPr>
          <w:rFonts w:ascii="Arial" w:hAnsi="Arial" w:cs="Arial"/>
          <w:sz w:val="22"/>
          <w:szCs w:val="22"/>
        </w:rPr>
        <w:t>Ing. Jan Hyliš, člen rady kraje pro oblast dopravy a silničního hospodářství</w:t>
      </w:r>
    </w:p>
    <w:p w14:paraId="5861C3B8" w14:textId="7557C304"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Pr>
          <w:rFonts w:ascii="Arial" w:eastAsia="MS Mincho" w:hAnsi="Arial" w:cs="Arial"/>
          <w:sz w:val="22"/>
          <w:szCs w:val="22"/>
        </w:rPr>
        <w:t xml:space="preserve">Ing. </w:t>
      </w:r>
      <w:r w:rsidR="00D71414">
        <w:rPr>
          <w:rFonts w:ascii="Arial" w:eastAsia="MS Mincho" w:hAnsi="Arial" w:cs="Arial"/>
          <w:sz w:val="22"/>
          <w:szCs w:val="22"/>
        </w:rPr>
        <w:t>Irena Šedová</w:t>
      </w:r>
      <w:r w:rsidR="00C7181C" w:rsidRPr="005C1B65">
        <w:rPr>
          <w:rFonts w:ascii="Arial" w:eastAsia="MS Mincho" w:hAnsi="Arial" w:cs="Arial"/>
          <w:sz w:val="22"/>
          <w:szCs w:val="22"/>
        </w:rPr>
        <w:t>, Ing. Hana Matulová</w:t>
      </w:r>
    </w:p>
    <w:p w14:paraId="399E5D29" w14:textId="77777777"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C7181C" w:rsidRPr="005C1B65">
        <w:rPr>
          <w:rFonts w:ascii="Arial" w:hAnsi="Arial" w:cs="Arial"/>
          <w:sz w:val="22"/>
          <w:szCs w:val="22"/>
        </w:rPr>
        <w:t xml:space="preserve">Sberbank CZ, a.s., pobočka Jihlava   </w:t>
      </w:r>
    </w:p>
    <w:p w14:paraId="0B68B647" w14:textId="416E0ABC"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E17DCD">
        <w:rPr>
          <w:rFonts w:ascii="Arial" w:hAnsi="Arial" w:cs="Arial"/>
          <w:sz w:val="22"/>
          <w:szCs w:val="22"/>
        </w:rPr>
        <w:t>4</w:t>
      </w:r>
      <w:r w:rsidR="00E17DCD" w:rsidRPr="00E17DCD">
        <w:rPr>
          <w:rFonts w:ascii="Arial" w:hAnsi="Arial" w:cs="Arial"/>
          <w:sz w:val="22"/>
          <w:szCs w:val="22"/>
        </w:rPr>
        <w:t>050005000</w:t>
      </w:r>
      <w:r w:rsidR="009C062E" w:rsidRPr="009C062E">
        <w:rPr>
          <w:rFonts w:ascii="Arial" w:hAnsi="Arial" w:cs="Arial"/>
          <w:sz w:val="22"/>
          <w:szCs w:val="22"/>
        </w:rPr>
        <w:t>/ 6800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3BD940A1" w14:textId="23D87D1E" w:rsidR="009C062E" w:rsidRDefault="00637C60" w:rsidP="001A70AB">
      <w:pPr>
        <w:pStyle w:val="Zkladntextodsazen21"/>
        <w:numPr>
          <w:ilvl w:val="1"/>
          <w:numId w:val="19"/>
        </w:numPr>
        <w:spacing w:line="264" w:lineRule="auto"/>
        <w:rPr>
          <w:rFonts w:ascii="Arial" w:hAnsi="Arial" w:cs="Arial"/>
          <w:sz w:val="22"/>
          <w:szCs w:val="22"/>
        </w:rPr>
      </w:pPr>
      <w:r w:rsidRPr="006D24EB">
        <w:rPr>
          <w:rFonts w:ascii="Arial" w:hAnsi="Arial" w:cs="Arial"/>
          <w:sz w:val="22"/>
          <w:szCs w:val="22"/>
        </w:rPr>
        <w:t xml:space="preserve">Výkon </w:t>
      </w:r>
      <w:r w:rsidR="00A53178" w:rsidRPr="006D24EB">
        <w:rPr>
          <w:rFonts w:ascii="Arial" w:hAnsi="Arial" w:cs="Arial"/>
          <w:sz w:val="22"/>
          <w:szCs w:val="22"/>
        </w:rPr>
        <w:t xml:space="preserve">činnosti </w:t>
      </w:r>
      <w:r w:rsidRPr="006D24EB">
        <w:rPr>
          <w:rFonts w:ascii="Arial" w:hAnsi="Arial" w:cs="Arial"/>
          <w:sz w:val="22"/>
          <w:szCs w:val="22"/>
        </w:rPr>
        <w:t xml:space="preserve">koordinátora bezpečnosti a ochrany zdraví při práci na staveništi (dále jen “koordinátor BOZP“) bude </w:t>
      </w:r>
      <w:r w:rsidR="00A53178" w:rsidRPr="006D24EB">
        <w:rPr>
          <w:rFonts w:ascii="Arial" w:hAnsi="Arial" w:cs="Arial"/>
          <w:sz w:val="22"/>
          <w:szCs w:val="22"/>
        </w:rPr>
        <w:t xml:space="preserve">prováděn </w:t>
      </w:r>
      <w:r w:rsidRPr="006D24EB">
        <w:rPr>
          <w:rFonts w:ascii="Arial" w:hAnsi="Arial" w:cs="Arial"/>
          <w:sz w:val="22"/>
          <w:szCs w:val="22"/>
        </w:rPr>
        <w:t>na stavb</w:t>
      </w:r>
      <w:r w:rsidR="00531A48">
        <w:rPr>
          <w:rFonts w:ascii="Arial" w:hAnsi="Arial" w:cs="Arial"/>
          <w:sz w:val="22"/>
          <w:szCs w:val="22"/>
        </w:rPr>
        <w:t>ách</w:t>
      </w:r>
      <w:r w:rsidRPr="006D24EB">
        <w:rPr>
          <w:rFonts w:ascii="Arial" w:hAnsi="Arial" w:cs="Arial"/>
          <w:b/>
          <w:sz w:val="22"/>
          <w:szCs w:val="22"/>
        </w:rPr>
        <w:t xml:space="preserve">: </w:t>
      </w:r>
      <w:r w:rsidR="00074E18" w:rsidRPr="006D24EB">
        <w:rPr>
          <w:rFonts w:ascii="Arial" w:hAnsi="Arial" w:cs="Arial"/>
          <w:b/>
          <w:sz w:val="22"/>
          <w:szCs w:val="22"/>
        </w:rPr>
        <w:t xml:space="preserve"> </w:t>
      </w:r>
      <w:r w:rsidR="00E17DCD" w:rsidRPr="006D24EB">
        <w:rPr>
          <w:rFonts w:ascii="Arial" w:hAnsi="Arial" w:cs="Arial"/>
          <w:b/>
          <w:sz w:val="22"/>
          <w:szCs w:val="22"/>
        </w:rPr>
        <w:t xml:space="preserve">II/602 Dvorce – most ev. č. 602-044“ </w:t>
      </w:r>
      <w:r w:rsidR="00E17DCD" w:rsidRPr="00531A48">
        <w:rPr>
          <w:rFonts w:ascii="Arial" w:hAnsi="Arial" w:cs="Arial"/>
          <w:sz w:val="22"/>
          <w:szCs w:val="22"/>
        </w:rPr>
        <w:t>a</w:t>
      </w:r>
      <w:r w:rsidR="00E17DCD" w:rsidRPr="006D24EB">
        <w:rPr>
          <w:rFonts w:ascii="Arial" w:hAnsi="Arial" w:cs="Arial"/>
          <w:b/>
          <w:sz w:val="22"/>
          <w:szCs w:val="22"/>
        </w:rPr>
        <w:t xml:space="preserve"> „II/602 hr. </w:t>
      </w:r>
      <w:r w:rsidR="00E17DCD" w:rsidRPr="006D24EB">
        <w:rPr>
          <w:rFonts w:ascii="Arial" w:hAnsi="Arial" w:cs="Arial"/>
          <w:b/>
          <w:sz w:val="22"/>
          <w:szCs w:val="22"/>
        </w:rPr>
        <w:lastRenderedPageBreak/>
        <w:t>kraje – Pelhřimov, 6. stavba, odvedení povrchových vod</w:t>
      </w:r>
      <w:r w:rsidR="00C9452E" w:rsidRPr="006D24EB">
        <w:rPr>
          <w:rFonts w:ascii="Arial" w:hAnsi="Arial" w:cs="Arial"/>
          <w:sz w:val="22"/>
          <w:szCs w:val="22"/>
        </w:rPr>
        <w:t>, kter</w:t>
      </w:r>
      <w:r w:rsidR="006D24EB" w:rsidRPr="006D24EB">
        <w:rPr>
          <w:rFonts w:ascii="Arial" w:hAnsi="Arial" w:cs="Arial"/>
          <w:sz w:val="22"/>
          <w:szCs w:val="22"/>
        </w:rPr>
        <w:t>é</w:t>
      </w:r>
      <w:r w:rsidR="00C9452E" w:rsidRPr="006D24EB">
        <w:rPr>
          <w:rFonts w:ascii="Arial" w:hAnsi="Arial" w:cs="Arial"/>
          <w:sz w:val="22"/>
          <w:szCs w:val="22"/>
        </w:rPr>
        <w:t xml:space="preserve"> bud</w:t>
      </w:r>
      <w:r w:rsidR="006D24EB" w:rsidRPr="006D24EB">
        <w:rPr>
          <w:rFonts w:ascii="Arial" w:hAnsi="Arial" w:cs="Arial"/>
          <w:sz w:val="22"/>
          <w:szCs w:val="22"/>
        </w:rPr>
        <w:t>ou</w:t>
      </w:r>
      <w:r w:rsidR="00C9452E" w:rsidRPr="006D24EB">
        <w:rPr>
          <w:rFonts w:ascii="Arial" w:hAnsi="Arial" w:cs="Arial"/>
          <w:sz w:val="22"/>
          <w:szCs w:val="22"/>
        </w:rPr>
        <w:t xml:space="preserve"> realizován</w:t>
      </w:r>
      <w:r w:rsidR="006D24EB" w:rsidRPr="006D24EB">
        <w:rPr>
          <w:rFonts w:ascii="Arial" w:hAnsi="Arial" w:cs="Arial"/>
          <w:sz w:val="22"/>
          <w:szCs w:val="22"/>
        </w:rPr>
        <w:t>y</w:t>
      </w:r>
      <w:r w:rsidR="00C9452E" w:rsidRPr="006D24EB">
        <w:rPr>
          <w:rFonts w:ascii="Arial" w:hAnsi="Arial" w:cs="Arial"/>
          <w:sz w:val="22"/>
          <w:szCs w:val="22"/>
        </w:rPr>
        <w:t xml:space="preserve"> dle projektov</w:t>
      </w:r>
      <w:r w:rsidR="006D24EB" w:rsidRPr="006D24EB">
        <w:rPr>
          <w:rFonts w:ascii="Arial" w:hAnsi="Arial" w:cs="Arial"/>
          <w:sz w:val="22"/>
          <w:szCs w:val="22"/>
        </w:rPr>
        <w:t xml:space="preserve">ých </w:t>
      </w:r>
      <w:r w:rsidR="00C9452E" w:rsidRPr="006D24EB">
        <w:rPr>
          <w:rFonts w:ascii="Arial" w:hAnsi="Arial" w:cs="Arial"/>
          <w:sz w:val="22"/>
          <w:szCs w:val="22"/>
        </w:rPr>
        <w:t>dokumentac</w:t>
      </w:r>
      <w:r w:rsidR="006D24EB" w:rsidRPr="006D24EB">
        <w:rPr>
          <w:rFonts w:ascii="Arial" w:hAnsi="Arial" w:cs="Arial"/>
          <w:sz w:val="22"/>
          <w:szCs w:val="22"/>
        </w:rPr>
        <w:t>í</w:t>
      </w:r>
      <w:r w:rsidR="00C9452E" w:rsidRPr="006D24EB">
        <w:rPr>
          <w:rFonts w:ascii="Arial" w:hAnsi="Arial" w:cs="Arial"/>
          <w:sz w:val="22"/>
          <w:szCs w:val="22"/>
        </w:rPr>
        <w:t xml:space="preserve"> </w:t>
      </w:r>
      <w:r w:rsidR="006D24EB" w:rsidRPr="006D24EB">
        <w:rPr>
          <w:rFonts w:ascii="Arial" w:hAnsi="Arial" w:cs="Arial"/>
          <w:sz w:val="22"/>
          <w:szCs w:val="22"/>
        </w:rPr>
        <w:t>„II/602 Dvorce – most ev. č. 602-044“ vypracované ve stupni projektová dokumentace pro provedení stavby (dále jen „PDPS“) společností Projekční kancelář PRIS spol. s r.o., Osová 20, 625 00  Brno v lednu 2020 a „Odvedení povrchových vod na stavbě II/602 hr. kraje – Pelhřimov, 6. stavba“ vypracované ve stupni PDPS společností PROfi Jihlava s.r.o.</w:t>
      </w:r>
      <w:r w:rsidR="001A70AB">
        <w:rPr>
          <w:rFonts w:ascii="Arial" w:hAnsi="Arial" w:cs="Arial"/>
          <w:sz w:val="22"/>
          <w:szCs w:val="22"/>
        </w:rPr>
        <w:t>,</w:t>
      </w:r>
      <w:r w:rsidR="006D24EB" w:rsidRPr="006D24EB">
        <w:rPr>
          <w:rFonts w:ascii="Arial" w:hAnsi="Arial" w:cs="Arial"/>
          <w:sz w:val="22"/>
          <w:szCs w:val="22"/>
        </w:rPr>
        <w:t xml:space="preserve"> </w:t>
      </w:r>
      <w:r w:rsidR="001A70AB" w:rsidRPr="001A70AB">
        <w:rPr>
          <w:rFonts w:ascii="Arial" w:hAnsi="Arial" w:cs="Arial"/>
          <w:sz w:val="22"/>
          <w:szCs w:val="22"/>
        </w:rPr>
        <w:t>Pod Příkopem 933/6, 586 01 Jihlava</w:t>
      </w:r>
      <w:r w:rsidR="001A70AB">
        <w:rPr>
          <w:rFonts w:ascii="Arial" w:hAnsi="Arial" w:cs="Arial"/>
          <w:sz w:val="22"/>
          <w:szCs w:val="22"/>
        </w:rPr>
        <w:t xml:space="preserve"> </w:t>
      </w:r>
      <w:r w:rsidR="006D24EB" w:rsidRPr="006D24EB">
        <w:rPr>
          <w:rFonts w:ascii="Arial" w:hAnsi="Arial" w:cs="Arial"/>
          <w:sz w:val="22"/>
          <w:szCs w:val="22"/>
        </w:rPr>
        <w:t xml:space="preserve">v lednu 2020.  </w:t>
      </w:r>
    </w:p>
    <w:p w14:paraId="36EACA13" w14:textId="77777777" w:rsidR="006D24EB" w:rsidRDefault="006D24EB" w:rsidP="006D24EB">
      <w:pPr>
        <w:pStyle w:val="Odstavecseseznamem"/>
        <w:rPr>
          <w:rFonts w:ascii="Arial" w:hAnsi="Arial" w:cs="Arial"/>
          <w:sz w:val="22"/>
          <w:szCs w:val="22"/>
        </w:rPr>
      </w:pPr>
    </w:p>
    <w:p w14:paraId="189133BD" w14:textId="765E3F9D"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prohlašuje, že splňuje požadavky na odbornou způsobilost pro výkon koordinátora </w:t>
      </w:r>
      <w:r w:rsidR="00E50A41">
        <w:rPr>
          <w:rFonts w:ascii="Arial" w:hAnsi="Arial" w:cs="Arial"/>
          <w:sz w:val="22"/>
          <w:szCs w:val="22"/>
        </w:rPr>
        <w:t>BOZP</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r>
        <w:rPr>
          <w:rFonts w:cs="Arial"/>
          <w:b/>
          <w:szCs w:val="22"/>
        </w:rPr>
        <w:t>3.1.</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1B6F9492"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 xml:space="preserve">vypracovává zprávu, resp. </w:t>
      </w:r>
      <w:r w:rsidR="00531A48">
        <w:rPr>
          <w:rFonts w:cs="Arial"/>
          <w:szCs w:val="22"/>
        </w:rPr>
        <w:t>p</w:t>
      </w:r>
      <w:r w:rsidR="00344121">
        <w:rPr>
          <w:rFonts w:cs="Arial"/>
          <w:szCs w:val="22"/>
        </w:rPr>
        <w:t>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w:t>
      </w:r>
      <w:r w:rsidR="00531A48">
        <w:rPr>
          <w:rFonts w:cs="Arial"/>
          <w:szCs w:val="22"/>
        </w:rPr>
        <w:t>o</w:t>
      </w:r>
      <w:r w:rsidR="00637C60" w:rsidRPr="005C1B65">
        <w:rPr>
          <w:rFonts w:cs="Arial"/>
          <w:szCs w:val="22"/>
        </w:rPr>
        <w:t>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50B05FA7" w:rsidR="00637C60" w:rsidRDefault="00637C60" w:rsidP="00344121">
      <w:pPr>
        <w:pStyle w:val="Bntext2"/>
        <w:ind w:left="284" w:hanging="142"/>
        <w:rPr>
          <w:rFonts w:cs="Arial"/>
          <w:szCs w:val="22"/>
        </w:rPr>
      </w:pPr>
      <w:r w:rsidRPr="005C1B65">
        <w:rPr>
          <w:rFonts w:cs="Arial"/>
          <w:szCs w:val="22"/>
        </w:rPr>
        <w:lastRenderedPageBreak/>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9527B30" w14:textId="77777777" w:rsidR="003361D4" w:rsidRDefault="003361D4"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r>
        <w:rPr>
          <w:rFonts w:cs="Arial"/>
          <w:b/>
          <w:szCs w:val="22"/>
        </w:rPr>
        <w:t>3.2.</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7F1D5667" w14:textId="15ABF03C" w:rsidR="00531A48" w:rsidRDefault="00637C60" w:rsidP="00735DC1">
      <w:pPr>
        <w:pStyle w:val="Bntext2"/>
        <w:ind w:left="284" w:hanging="142"/>
        <w:rPr>
          <w:rFonts w:cs="Arial"/>
          <w:spacing w:val="-2"/>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00531A48">
        <w:rPr>
          <w:rFonts w:cs="Arial"/>
          <w:spacing w:val="-2"/>
          <w:szCs w:val="22"/>
        </w:rPr>
        <w:t>investora,</w:t>
      </w:r>
    </w:p>
    <w:p w14:paraId="1ADFF150" w14:textId="4B00FACA" w:rsidR="00637C60" w:rsidRPr="005C1B65" w:rsidRDefault="00531A48" w:rsidP="00735DC1">
      <w:pPr>
        <w:pStyle w:val="Bntext2"/>
        <w:ind w:left="284" w:hanging="142"/>
        <w:rPr>
          <w:rFonts w:cs="Arial"/>
          <w:szCs w:val="22"/>
        </w:rPr>
      </w:pPr>
      <w:r>
        <w:rPr>
          <w:rFonts w:cs="Arial"/>
          <w:spacing w:val="-2"/>
          <w:szCs w:val="22"/>
        </w:rPr>
        <w:t>- d</w:t>
      </w:r>
      <w:r w:rsidR="00637C60" w:rsidRPr="009B7495">
        <w:rPr>
          <w:rFonts w:cs="Arial"/>
          <w:spacing w:val="-2"/>
          <w:szCs w:val="22"/>
        </w:rPr>
        <w:t>o zápisů z kontrolních dnů uvádí</w:t>
      </w:r>
      <w:r w:rsidR="00637C60" w:rsidRPr="009B7495">
        <w:rPr>
          <w:rFonts w:cs="Arial"/>
          <w:szCs w:val="22"/>
        </w:rPr>
        <w:t xml:space="preserve"> zjištění, n</w:t>
      </w:r>
      <w:r w:rsidR="009B7495">
        <w:rPr>
          <w:rFonts w:cs="Arial"/>
          <w:szCs w:val="22"/>
        </w:rPr>
        <w:t xml:space="preserve">edostatky příp. návrhy opatření </w:t>
      </w:r>
      <w:r w:rsidR="00637C60" w:rsidRPr="009B7495">
        <w:rPr>
          <w:rFonts w:cs="Arial"/>
          <w:szCs w:val="22"/>
        </w:rPr>
        <w:t>v</w:t>
      </w:r>
      <w:r w:rsidR="00BD6B51" w:rsidRPr="009B7495">
        <w:rPr>
          <w:rFonts w:cs="Arial"/>
          <w:szCs w:val="22"/>
        </w:rPr>
        <w:t> </w:t>
      </w:r>
      <w:r w:rsidR="00637C60" w:rsidRPr="009B7495">
        <w:rPr>
          <w:rFonts w:cs="Arial"/>
          <w:szCs w:val="22"/>
        </w:rPr>
        <w:t>souvislosti</w:t>
      </w:r>
      <w:r w:rsidR="00637C60"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r>
        <w:rPr>
          <w:rFonts w:cs="Arial"/>
          <w:b/>
          <w:szCs w:val="22"/>
        </w:rPr>
        <w:t>3.3.</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lastRenderedPageBreak/>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4A8589B6"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w:t>
      </w:r>
      <w:r w:rsidR="00F92222">
        <w:rPr>
          <w:rFonts w:cs="Arial"/>
          <w:szCs w:val="22"/>
        </w:rPr>
        <w:t xml:space="preserve">uzavřené se zhotovitelem stavby </w:t>
      </w:r>
      <w:r w:rsidR="00637C60" w:rsidRPr="005C1B65">
        <w:rPr>
          <w:rFonts w:cs="Arial"/>
          <w:szCs w:val="22"/>
        </w:rPr>
        <w:t>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E3D4748" w14:textId="7070BA69"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Pr>
          <w:rFonts w:ascii="Arial" w:hAnsi="Arial" w:cs="Arial"/>
          <w:b w:val="0"/>
          <w:bCs w:val="0"/>
          <w:sz w:val="22"/>
          <w:szCs w:val="22"/>
          <w:lang w:val="cs-CZ"/>
        </w:rPr>
        <w:t>0</w:t>
      </w:r>
      <w:r w:rsidR="006D24EB">
        <w:rPr>
          <w:rFonts w:ascii="Arial" w:hAnsi="Arial" w:cs="Arial"/>
          <w:b w:val="0"/>
          <w:bCs w:val="0"/>
          <w:sz w:val="22"/>
          <w:szCs w:val="22"/>
          <w:lang w:val="cs-CZ"/>
        </w:rPr>
        <w:t>4</w:t>
      </w:r>
      <w:r w:rsidRPr="00B57C09">
        <w:rPr>
          <w:rFonts w:ascii="Arial" w:hAnsi="Arial" w:cs="Arial"/>
          <w:b w:val="0"/>
          <w:bCs w:val="0"/>
          <w:sz w:val="22"/>
          <w:szCs w:val="22"/>
        </w:rPr>
        <w:t>/20</w:t>
      </w:r>
      <w:r>
        <w:rPr>
          <w:rFonts w:ascii="Arial" w:hAnsi="Arial" w:cs="Arial"/>
          <w:b w:val="0"/>
          <w:bCs w:val="0"/>
          <w:sz w:val="22"/>
          <w:szCs w:val="22"/>
          <w:lang w:val="cs-CZ"/>
        </w:rPr>
        <w:t>20</w:t>
      </w:r>
    </w:p>
    <w:p w14:paraId="4FE4693A" w14:textId="44A680B4" w:rsidR="00DA106F" w:rsidRPr="000F7956" w:rsidRDefault="006D24EB" w:rsidP="00DA106F">
      <w:pPr>
        <w:pStyle w:val="Nzev"/>
        <w:spacing w:line="288" w:lineRule="auto"/>
        <w:ind w:left="6804" w:hanging="6798"/>
        <w:jc w:val="left"/>
        <w:rPr>
          <w:rFonts w:ascii="Arial" w:hAnsi="Arial" w:cs="Arial"/>
          <w:b w:val="0"/>
          <w:bCs w:val="0"/>
          <w:sz w:val="22"/>
          <w:szCs w:val="22"/>
          <w:lang w:val="cs-CZ"/>
        </w:rPr>
      </w:pPr>
      <w:r w:rsidRPr="006D24EB">
        <w:rPr>
          <w:rFonts w:ascii="Arial" w:hAnsi="Arial" w:cs="Arial"/>
          <w:b w:val="0"/>
          <w:sz w:val="22"/>
          <w:szCs w:val="22"/>
        </w:rPr>
        <w:t>Zprovoznění stavby, předčasné užívání stavby</w:t>
      </w:r>
      <w:r w:rsidR="00DA106F" w:rsidRPr="00B57C09">
        <w:rPr>
          <w:rFonts w:ascii="Arial" w:hAnsi="Arial" w:cs="Arial"/>
          <w:b w:val="0"/>
          <w:sz w:val="22"/>
          <w:szCs w:val="22"/>
          <w:lang w:val="cs-CZ"/>
        </w:rPr>
        <w:tab/>
      </w:r>
      <w:r w:rsidR="00DA106F" w:rsidRPr="00B57C09">
        <w:rPr>
          <w:rFonts w:ascii="Arial" w:hAnsi="Arial" w:cs="Arial"/>
          <w:b w:val="0"/>
          <w:bCs w:val="0"/>
          <w:sz w:val="22"/>
          <w:szCs w:val="22"/>
        </w:rPr>
        <w:t>do 3</w:t>
      </w:r>
      <w:r w:rsidR="00DA106F">
        <w:rPr>
          <w:rFonts w:ascii="Arial" w:hAnsi="Arial" w:cs="Arial"/>
          <w:b w:val="0"/>
          <w:bCs w:val="0"/>
          <w:sz w:val="22"/>
          <w:szCs w:val="22"/>
          <w:lang w:val="cs-CZ"/>
        </w:rPr>
        <w:t>1</w:t>
      </w:r>
      <w:r w:rsidR="00DA106F" w:rsidRPr="00B57C09">
        <w:rPr>
          <w:rFonts w:ascii="Arial" w:hAnsi="Arial" w:cs="Arial"/>
          <w:b w:val="0"/>
          <w:bCs w:val="0"/>
          <w:sz w:val="22"/>
          <w:szCs w:val="22"/>
        </w:rPr>
        <w:t xml:space="preserve">. </w:t>
      </w:r>
      <w:r w:rsidR="00DA106F">
        <w:rPr>
          <w:rFonts w:ascii="Arial" w:hAnsi="Arial" w:cs="Arial"/>
          <w:b w:val="0"/>
          <w:bCs w:val="0"/>
          <w:sz w:val="22"/>
          <w:szCs w:val="22"/>
          <w:lang w:val="cs-CZ"/>
        </w:rPr>
        <w:t>10</w:t>
      </w:r>
      <w:r w:rsidR="00DA106F" w:rsidRPr="00B57C09">
        <w:rPr>
          <w:rFonts w:ascii="Arial" w:hAnsi="Arial" w:cs="Arial"/>
          <w:b w:val="0"/>
          <w:bCs w:val="0"/>
          <w:sz w:val="22"/>
          <w:szCs w:val="22"/>
        </w:rPr>
        <w:t>. 20</w:t>
      </w:r>
      <w:r w:rsidR="00DA106F">
        <w:rPr>
          <w:rFonts w:ascii="Arial" w:hAnsi="Arial" w:cs="Arial"/>
          <w:b w:val="0"/>
          <w:bCs w:val="0"/>
          <w:sz w:val="22"/>
          <w:szCs w:val="22"/>
          <w:lang w:val="cs-CZ"/>
        </w:rPr>
        <w:t>20</w:t>
      </w:r>
    </w:p>
    <w:p w14:paraId="08A5A845" w14:textId="2EED4525" w:rsidR="00DA106F" w:rsidRPr="00DA106F" w:rsidRDefault="00DA106F" w:rsidP="00DA106F">
      <w:pPr>
        <w:pStyle w:val="Nzev"/>
        <w:spacing w:line="288" w:lineRule="auto"/>
        <w:ind w:left="6804" w:hanging="6798"/>
        <w:jc w:val="left"/>
        <w:rPr>
          <w:rFonts w:ascii="Arial" w:hAnsi="Arial" w:cs="Arial"/>
          <w:b w:val="0"/>
          <w:sz w:val="22"/>
          <w:szCs w:val="22"/>
        </w:rPr>
      </w:pPr>
      <w:r w:rsidRPr="00DA106F">
        <w:rPr>
          <w:rFonts w:ascii="Arial" w:hAnsi="Arial" w:cs="Arial"/>
          <w:b w:val="0"/>
          <w:sz w:val="22"/>
          <w:szCs w:val="22"/>
        </w:rPr>
        <w:t>Dokončení díla vč. předání kompletní dokladové části</w:t>
      </w:r>
      <w:r w:rsidRPr="00DA106F">
        <w:rPr>
          <w:rFonts w:ascii="Arial" w:hAnsi="Arial" w:cs="Arial"/>
          <w:b w:val="0"/>
          <w:sz w:val="22"/>
          <w:szCs w:val="22"/>
        </w:rPr>
        <w:tab/>
        <w:t>do 30. 0</w:t>
      </w:r>
      <w:r w:rsidR="00221254">
        <w:rPr>
          <w:rFonts w:ascii="Arial" w:hAnsi="Arial" w:cs="Arial"/>
          <w:b w:val="0"/>
          <w:sz w:val="22"/>
          <w:szCs w:val="22"/>
          <w:lang w:val="cs-CZ"/>
        </w:rPr>
        <w:t>6</w:t>
      </w:r>
      <w:r w:rsidRPr="00DA106F">
        <w:rPr>
          <w:rFonts w:ascii="Arial" w:hAnsi="Arial" w:cs="Arial"/>
          <w:b w:val="0"/>
          <w:sz w:val="22"/>
          <w:szCs w:val="22"/>
        </w:rPr>
        <w:t>. 2021</w:t>
      </w:r>
    </w:p>
    <w:p w14:paraId="56351C82" w14:textId="77777777" w:rsidR="00392621" w:rsidRPr="005C1B65" w:rsidRDefault="00392621" w:rsidP="002C48E7">
      <w:pPr>
        <w:pStyle w:val="Zkladntextodsazen"/>
        <w:jc w:val="both"/>
        <w:rPr>
          <w:rFonts w:ascii="Arial" w:hAnsi="Arial" w:cs="Arial"/>
          <w:sz w:val="22"/>
          <w:szCs w:val="22"/>
        </w:rPr>
      </w:pPr>
    </w:p>
    <w:p w14:paraId="4E937EF8" w14:textId="63D6B987"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DA106F">
        <w:rPr>
          <w:rFonts w:ascii="Arial" w:hAnsi="Arial"/>
          <w:sz w:val="22"/>
        </w:rPr>
        <w:t>0</w:t>
      </w:r>
      <w:r w:rsidR="00221254">
        <w:rPr>
          <w:rFonts w:ascii="Arial" w:hAnsi="Arial"/>
          <w:sz w:val="22"/>
        </w:rPr>
        <w:t>6</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1441D6">
        <w:rPr>
          <w:rFonts w:ascii="Arial" w:hAnsi="Arial"/>
          <w:sz w:val="22"/>
        </w:rPr>
        <w:t>1</w:t>
      </w:r>
      <w:r w:rsidR="004D3CBC" w:rsidRPr="0030335C">
        <w:rPr>
          <w:rFonts w:ascii="Arial" w:hAnsi="Arial"/>
          <w:sz w:val="22"/>
        </w:rPr>
        <w:t xml:space="preserve">. </w:t>
      </w:r>
      <w:r w:rsidR="005229BF" w:rsidRPr="0030335C">
        <w:rPr>
          <w:rFonts w:ascii="Arial" w:hAnsi="Arial"/>
          <w:sz w:val="22"/>
        </w:rPr>
        <w:t xml:space="preserve">Čas plnění zahrnuje </w:t>
      </w:r>
      <w:r w:rsidR="00024BC3">
        <w:rPr>
          <w:rFonts w:ascii="Arial" w:hAnsi="Arial" w:cs="Arial"/>
          <w:spacing w:val="6"/>
          <w:sz w:val="22"/>
          <w:szCs w:val="22"/>
        </w:rPr>
        <w:t>1</w:t>
      </w:r>
      <w:r w:rsidR="006E58A6">
        <w:rPr>
          <w:rFonts w:ascii="Arial" w:hAnsi="Arial" w:cs="Arial"/>
          <w:spacing w:val="6"/>
          <w:sz w:val="22"/>
          <w:szCs w:val="22"/>
        </w:rPr>
        <w:t>5</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259AC9F8" w:rsidR="003B7F43" w:rsidRPr="00C92A09" w:rsidRDefault="003B7F43" w:rsidP="006E58A6">
            <w:pPr>
              <w:jc w:val="center"/>
              <w:rPr>
                <w:rFonts w:ascii="Arial" w:hAnsi="Arial" w:cs="Arial"/>
                <w:bCs/>
              </w:rPr>
            </w:pPr>
            <w:r w:rsidRPr="00C92A09">
              <w:rPr>
                <w:rFonts w:ascii="Arial" w:hAnsi="Arial" w:cs="Arial"/>
                <w:bCs/>
              </w:rPr>
              <w:t>1</w:t>
            </w:r>
            <w:r w:rsidR="006E58A6">
              <w:rPr>
                <w:rFonts w:ascii="Arial" w:hAnsi="Arial" w:cs="Arial"/>
                <w:bCs/>
              </w:rPr>
              <w:t>5</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039CA90B" w14:textId="77777777" w:rsidR="00924FDB" w:rsidRPr="00A05141" w:rsidRDefault="00924FDB"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6995B0A3" w:rsidR="00AC4C65" w:rsidRPr="00817D71"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817D71">
        <w:rPr>
          <w:rFonts w:ascii="Arial" w:hAnsi="Arial" w:cs="Arial"/>
          <w:spacing w:val="-4"/>
          <w:sz w:val="22"/>
          <w:szCs w:val="22"/>
        </w:rPr>
        <w:t xml:space="preserve">V ceně podle </w:t>
      </w:r>
      <w:r w:rsidR="00C50E94" w:rsidRPr="00817D71">
        <w:rPr>
          <w:rFonts w:ascii="Arial" w:hAnsi="Arial" w:cs="Arial"/>
          <w:spacing w:val="-4"/>
          <w:sz w:val="22"/>
          <w:szCs w:val="22"/>
        </w:rPr>
        <w:t>bodu 5. 1. jsou</w:t>
      </w:r>
      <w:r w:rsidRPr="00817D71">
        <w:rPr>
          <w:rFonts w:ascii="Arial" w:hAnsi="Arial" w:cs="Arial"/>
          <w:spacing w:val="-4"/>
          <w:sz w:val="22"/>
          <w:szCs w:val="22"/>
        </w:rPr>
        <w:t xml:space="preserve"> zahrnuty veškeré náklady na výkon </w:t>
      </w:r>
      <w:r w:rsidR="00BD6B51" w:rsidRPr="00817D71">
        <w:rPr>
          <w:rFonts w:ascii="Arial" w:hAnsi="Arial" w:cs="Arial"/>
          <w:spacing w:val="-4"/>
          <w:sz w:val="22"/>
          <w:szCs w:val="22"/>
        </w:rPr>
        <w:t>činností příkazníka</w:t>
      </w:r>
      <w:r w:rsidRPr="00817D71">
        <w:rPr>
          <w:rFonts w:ascii="Arial" w:hAnsi="Arial" w:cs="Arial"/>
          <w:spacing w:val="-4"/>
          <w:sz w:val="22"/>
          <w:szCs w:val="22"/>
        </w:rPr>
        <w:t>.</w:t>
      </w:r>
      <w:r w:rsidR="00817D71" w:rsidRPr="00817D71">
        <w:rPr>
          <w:rFonts w:ascii="Arial" w:hAnsi="Arial" w:cs="Arial"/>
          <w:spacing w:val="-4"/>
          <w:sz w:val="22"/>
          <w:szCs w:val="22"/>
        </w:rPr>
        <w:t xml:space="preserve"> Cena za </w:t>
      </w:r>
      <w:r w:rsidR="00247D59">
        <w:rPr>
          <w:rFonts w:ascii="Arial" w:hAnsi="Arial" w:cs="Arial"/>
          <w:spacing w:val="-4"/>
          <w:sz w:val="22"/>
          <w:szCs w:val="22"/>
        </w:rPr>
        <w:t xml:space="preserve">předmět smlouvy </w:t>
      </w:r>
      <w:r w:rsidR="00AC4C65" w:rsidRPr="00817D71">
        <w:rPr>
          <w:rFonts w:ascii="Arial" w:hAnsi="Arial" w:cs="Arial"/>
          <w:spacing w:val="-6"/>
          <w:sz w:val="22"/>
          <w:szCs w:val="22"/>
        </w:rPr>
        <w:t>může být upravena (zvýšena či snížena) dodatky k této smlouvě.</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činnost podle čl. 3.2</w:t>
      </w:r>
      <w:r w:rsidR="00245A03" w:rsidRPr="003F3534">
        <w:rPr>
          <w:rFonts w:ascii="Arial" w:hAnsi="Arial" w:cs="Arial"/>
          <w:sz w:val="22"/>
          <w:szCs w:val="22"/>
        </w:rPr>
        <w:t xml:space="preserve">. </w:t>
      </w:r>
      <w:r w:rsidR="00392621" w:rsidRPr="003F3534">
        <w:rPr>
          <w:rFonts w:ascii="Arial" w:hAnsi="Arial" w:cs="Arial"/>
          <w:sz w:val="22"/>
          <w:szCs w:val="22"/>
        </w:rPr>
        <w:t xml:space="preserve">v průběhu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41B61C36" w14:textId="34EFF9DA" w:rsidR="008F3A11" w:rsidRPr="008F3A11" w:rsidRDefault="005C477F" w:rsidP="008F3A11">
      <w:pPr>
        <w:pStyle w:val="Zkladntextodsazen"/>
        <w:numPr>
          <w:ilvl w:val="1"/>
          <w:numId w:val="8"/>
        </w:numPr>
        <w:tabs>
          <w:tab w:val="left" w:pos="570"/>
        </w:tabs>
        <w:ind w:left="0" w:firstLine="0"/>
        <w:jc w:val="both"/>
        <w:rPr>
          <w:rFonts w:ascii="Arial" w:hAnsi="Arial" w:cs="Arial"/>
          <w:sz w:val="22"/>
          <w:szCs w:val="22"/>
        </w:rPr>
      </w:pPr>
      <w:r w:rsidRPr="008F3A11">
        <w:rPr>
          <w:rFonts w:ascii="Arial" w:hAnsi="Arial" w:cs="Arial"/>
          <w:sz w:val="22"/>
          <w:szCs w:val="22"/>
        </w:rPr>
        <w:t>Faktury za jednotlivá dílčí plnění i konečná faktura za poslední dílčí plnění, dle odst. 3.1</w:t>
      </w:r>
      <w:r w:rsidR="00A51C2E" w:rsidRPr="008F3A11">
        <w:rPr>
          <w:rFonts w:ascii="Arial" w:hAnsi="Arial" w:cs="Arial"/>
          <w:sz w:val="22"/>
          <w:szCs w:val="22"/>
        </w:rPr>
        <w:t>.</w:t>
      </w:r>
      <w:r w:rsidRPr="008F3A11">
        <w:rPr>
          <w:rFonts w:ascii="Arial" w:hAnsi="Arial" w:cs="Arial"/>
          <w:sz w:val="22"/>
          <w:szCs w:val="22"/>
        </w:rPr>
        <w:t>, 3.2</w:t>
      </w:r>
      <w:r w:rsidR="00A51C2E" w:rsidRPr="008F3A11">
        <w:rPr>
          <w:rFonts w:ascii="Arial" w:hAnsi="Arial" w:cs="Arial"/>
          <w:sz w:val="22"/>
          <w:szCs w:val="22"/>
        </w:rPr>
        <w:t>.</w:t>
      </w:r>
      <w:r w:rsidRPr="008F3A11">
        <w:rPr>
          <w:rFonts w:ascii="Arial" w:hAnsi="Arial" w:cs="Arial"/>
          <w:sz w:val="22"/>
          <w:szCs w:val="22"/>
        </w:rPr>
        <w:t xml:space="preserve">, budou vyhotoveny v jednom vyhotovení a doručeny na adresu </w:t>
      </w:r>
      <w:r w:rsidR="00FD0B71" w:rsidRPr="008F3A11">
        <w:rPr>
          <w:rFonts w:ascii="Arial" w:hAnsi="Arial" w:cs="Arial"/>
          <w:sz w:val="22"/>
          <w:szCs w:val="22"/>
        </w:rPr>
        <w:t>příkazce</w:t>
      </w:r>
      <w:r w:rsidRPr="008F3A11">
        <w:rPr>
          <w:rFonts w:ascii="Arial" w:hAnsi="Arial" w:cs="Arial"/>
          <w:sz w:val="22"/>
          <w:szCs w:val="22"/>
        </w:rPr>
        <w:t xml:space="preserve">. Pro účely vystavení </w:t>
      </w:r>
      <w:r w:rsidR="00A07B55" w:rsidRPr="008F3A11">
        <w:rPr>
          <w:rFonts w:ascii="Arial" w:hAnsi="Arial" w:cs="Arial"/>
          <w:sz w:val="22"/>
          <w:szCs w:val="22"/>
        </w:rPr>
        <w:t>faktur</w:t>
      </w:r>
      <w:r w:rsidRPr="008F3A11">
        <w:rPr>
          <w:rFonts w:ascii="Arial" w:hAnsi="Arial" w:cs="Arial"/>
          <w:sz w:val="22"/>
          <w:szCs w:val="22"/>
        </w:rPr>
        <w:t xml:space="preserve"> se použije označení </w:t>
      </w:r>
      <w:r w:rsidR="00FD0B71" w:rsidRPr="008F3A11">
        <w:rPr>
          <w:rFonts w:ascii="Arial" w:hAnsi="Arial" w:cs="Arial"/>
          <w:sz w:val="22"/>
          <w:szCs w:val="22"/>
        </w:rPr>
        <w:t>příkazce</w:t>
      </w:r>
      <w:r w:rsidRPr="008F3A11">
        <w:rPr>
          <w:rFonts w:ascii="Arial" w:hAnsi="Arial" w:cs="Arial"/>
          <w:sz w:val="22"/>
          <w:szCs w:val="22"/>
        </w:rPr>
        <w:t>: Kraj Vysočina, Žižkova 1882/57, 587 33 Jihlava, IČ</w:t>
      </w:r>
      <w:r w:rsidR="00AB1689" w:rsidRPr="008F3A11">
        <w:rPr>
          <w:rFonts w:ascii="Arial" w:hAnsi="Arial" w:cs="Arial"/>
          <w:sz w:val="22"/>
          <w:szCs w:val="22"/>
        </w:rPr>
        <w:t>O</w:t>
      </w:r>
      <w:r w:rsidR="00A51C2E" w:rsidRPr="008F3A11">
        <w:rPr>
          <w:rFonts w:ascii="Arial" w:hAnsi="Arial" w:cs="Arial"/>
          <w:sz w:val="22"/>
          <w:szCs w:val="22"/>
        </w:rPr>
        <w:t xml:space="preserve"> 70890</w:t>
      </w:r>
      <w:r w:rsidRPr="008F3A11">
        <w:rPr>
          <w:rFonts w:ascii="Arial" w:hAnsi="Arial" w:cs="Arial"/>
          <w:sz w:val="22"/>
          <w:szCs w:val="22"/>
        </w:rPr>
        <w:t xml:space="preserve">749.  </w:t>
      </w:r>
      <w:r w:rsidR="00BA712F" w:rsidRPr="008F3A11">
        <w:rPr>
          <w:rFonts w:ascii="Arial" w:hAnsi="Arial" w:cs="Arial"/>
          <w:sz w:val="22"/>
          <w:szCs w:val="22"/>
        </w:rPr>
        <w:t>P</w:t>
      </w:r>
      <w:r w:rsidR="00FD0B71" w:rsidRPr="008F3A11">
        <w:rPr>
          <w:rFonts w:ascii="Arial" w:hAnsi="Arial" w:cs="Arial"/>
          <w:sz w:val="22"/>
          <w:szCs w:val="22"/>
        </w:rPr>
        <w:t>říkazník</w:t>
      </w:r>
      <w:r w:rsidR="00BA712F" w:rsidRPr="008F3A11">
        <w:rPr>
          <w:rFonts w:ascii="Arial" w:hAnsi="Arial" w:cs="Arial"/>
          <w:sz w:val="22"/>
          <w:szCs w:val="22"/>
        </w:rPr>
        <w:t xml:space="preserve"> je</w:t>
      </w:r>
      <w:r w:rsidR="00FD0B71" w:rsidRPr="008F3A11">
        <w:rPr>
          <w:rFonts w:ascii="Arial" w:hAnsi="Arial" w:cs="Arial"/>
          <w:sz w:val="22"/>
          <w:szCs w:val="22"/>
        </w:rPr>
        <w:t xml:space="preserve"> </w:t>
      </w:r>
      <w:r w:rsidRPr="008F3A11">
        <w:rPr>
          <w:rFonts w:ascii="Arial" w:hAnsi="Arial" w:cs="Arial"/>
          <w:sz w:val="22"/>
          <w:szCs w:val="22"/>
        </w:rPr>
        <w:t xml:space="preserve">povinen uvádět na </w:t>
      </w:r>
      <w:r w:rsidR="00A07B55" w:rsidRPr="008F3A11">
        <w:rPr>
          <w:rFonts w:ascii="Arial" w:hAnsi="Arial" w:cs="Arial"/>
          <w:sz w:val="22"/>
          <w:szCs w:val="22"/>
        </w:rPr>
        <w:t>fakturách</w:t>
      </w:r>
      <w:r w:rsidRPr="008F3A11">
        <w:rPr>
          <w:rFonts w:ascii="Arial" w:hAnsi="Arial" w:cs="Arial"/>
          <w:sz w:val="22"/>
          <w:szCs w:val="22"/>
        </w:rPr>
        <w:t xml:space="preserve"> doslovný a přesný název </w:t>
      </w:r>
      <w:r w:rsidR="008F3A11" w:rsidRPr="008F3A11">
        <w:rPr>
          <w:rFonts w:ascii="Arial" w:hAnsi="Arial" w:cs="Arial"/>
          <w:sz w:val="22"/>
          <w:szCs w:val="22"/>
        </w:rPr>
        <w:t>akc</w:t>
      </w:r>
      <w:r w:rsidR="008F3A11" w:rsidRPr="008F3A11">
        <w:rPr>
          <w:rFonts w:ascii="Arial" w:hAnsi="Arial" w:cs="Arial"/>
          <w:sz w:val="22"/>
          <w:szCs w:val="22"/>
        </w:rPr>
        <w:t>í</w:t>
      </w:r>
      <w:r w:rsidR="008F3A11" w:rsidRPr="008F3A11">
        <w:rPr>
          <w:rFonts w:ascii="Arial" w:hAnsi="Arial" w:cs="Arial"/>
          <w:sz w:val="22"/>
          <w:szCs w:val="22"/>
        </w:rPr>
        <w:t xml:space="preserve"> </w:t>
      </w:r>
      <w:r w:rsidR="00531A48" w:rsidRPr="008F3A11">
        <w:rPr>
          <w:rFonts w:ascii="Arial" w:hAnsi="Arial" w:cs="Arial"/>
          <w:sz w:val="22"/>
          <w:szCs w:val="22"/>
        </w:rPr>
        <w:t>II/602 Dvorce – most ev. č. 602-044</w:t>
      </w:r>
      <w:r w:rsidR="008F3A11" w:rsidRPr="008F3A11">
        <w:rPr>
          <w:rFonts w:ascii="Arial" w:hAnsi="Arial" w:cs="Arial"/>
          <w:bCs/>
          <w:sz w:val="22"/>
          <w:szCs w:val="22"/>
        </w:rPr>
        <w:t xml:space="preserve"> a </w:t>
      </w:r>
      <w:r w:rsidR="008F3A11" w:rsidRPr="008F3A11">
        <w:rPr>
          <w:rFonts w:ascii="Arial" w:hAnsi="Arial" w:cs="Arial"/>
          <w:sz w:val="22"/>
          <w:szCs w:val="22"/>
        </w:rPr>
        <w:t>II/602 hr. kraje – Pelhřimov, 6. stavba, odvedení povrchových vod</w:t>
      </w:r>
      <w:r w:rsidR="008F3A11" w:rsidRPr="008F3A11">
        <w:rPr>
          <w:rFonts w:ascii="Arial" w:hAnsi="Arial" w:cs="Arial"/>
          <w:sz w:val="22"/>
          <w:szCs w:val="22"/>
        </w:rPr>
        <w:t xml:space="preserve"> </w:t>
      </w:r>
      <w:r w:rsidR="008F3A11" w:rsidRPr="008F3A11">
        <w:rPr>
          <w:rFonts w:ascii="Arial" w:hAnsi="Arial" w:cs="Arial"/>
          <w:bCs/>
          <w:sz w:val="22"/>
          <w:szCs w:val="22"/>
        </w:rPr>
        <w:t>a rozpis fakturované částky na jednotlivé stavby</w:t>
      </w:r>
      <w:r w:rsidR="008F3A11" w:rsidRPr="008F3A11">
        <w:rPr>
          <w:rFonts w:ascii="Arial" w:hAnsi="Arial" w:cs="Arial"/>
          <w:sz w:val="22"/>
          <w:szCs w:val="22"/>
        </w:rPr>
        <w:t>.</w:t>
      </w:r>
    </w:p>
    <w:p w14:paraId="6EC7C53C" w14:textId="77777777" w:rsidR="008F3A11" w:rsidRPr="00A05141" w:rsidRDefault="008F3A11"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77777777"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5.1. této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33C8E075" w14:textId="2DFDD5D1"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r>
        <w:rPr>
          <w:rFonts w:ascii="Arial" w:hAnsi="Arial" w:cs="Arial"/>
          <w:sz w:val="22"/>
          <w:szCs w:val="22"/>
        </w:rPr>
        <w:t>8.3.</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r>
        <w:rPr>
          <w:rFonts w:ascii="Arial" w:hAnsi="Arial" w:cs="Arial"/>
          <w:sz w:val="22"/>
          <w:szCs w:val="22"/>
        </w:rPr>
        <w:t>8.4.</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707E5D92" w14:textId="77777777"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lastRenderedPageBreak/>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dle čl. 9.</w:t>
      </w:r>
      <w:r w:rsidR="00860AD6" w:rsidRPr="005C1B65">
        <w:rPr>
          <w:rFonts w:ascii="Arial" w:hAnsi="Arial" w:cs="Arial"/>
          <w:sz w:val="22"/>
          <w:szCs w:val="22"/>
        </w:rPr>
        <w:t>2</w:t>
      </w:r>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1</w:t>
      </w:r>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2</w:t>
      </w:r>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3</w:t>
      </w:r>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4</w:t>
      </w:r>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5</w:t>
      </w:r>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6</w:t>
      </w:r>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7</w:t>
      </w:r>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9</w:t>
      </w:r>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0DA2D9DD"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0</w:t>
      </w:r>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1CA18AA"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lastRenderedPageBreak/>
        <w:t>10.1</w:t>
      </w:r>
      <w:r w:rsidR="00D8703B">
        <w:rPr>
          <w:rFonts w:ascii="Arial" w:hAnsi="Arial" w:cs="Arial"/>
          <w:spacing w:val="6"/>
          <w:sz w:val="22"/>
          <w:szCs w:val="22"/>
        </w:rPr>
        <w:t>1</w:t>
      </w:r>
      <w:r w:rsidRPr="0044065A">
        <w:rPr>
          <w:rFonts w:ascii="Arial" w:hAnsi="Arial" w:cs="Arial"/>
          <w:spacing w:val="6"/>
          <w:sz w:val="22"/>
          <w:szCs w:val="22"/>
        </w:rPr>
        <w:t xml:space="preserve">. Příkazník je </w:t>
      </w:r>
      <w:bookmarkStart w:id="0" w:name="_GoBack"/>
      <w:bookmarkEnd w:id="0"/>
      <w:r w:rsidRPr="0044065A">
        <w:rPr>
          <w:rFonts w:ascii="Arial" w:hAnsi="Arial" w:cs="Arial"/>
          <w:spacing w:val="6"/>
          <w:sz w:val="22"/>
          <w:szCs w:val="22"/>
        </w:rPr>
        <w:t>povinen uchovávat veškerou dokumentaci související s realizací projektu vč. účetních dokladů minimálně do konce roku 2028.</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2</w:t>
      </w:r>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313B7B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67BB8EE"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3</w:t>
      </w:r>
      <w:r w:rsidRPr="0044065A">
        <w:rPr>
          <w:rFonts w:ascii="Arial" w:hAnsi="Arial" w:cs="Arial"/>
          <w:spacing w:val="6"/>
          <w:sz w:val="22"/>
          <w:szCs w:val="22"/>
        </w:rPr>
        <w:t>.</w:t>
      </w:r>
      <w:r w:rsidRPr="0044065A">
        <w:rPr>
          <w:rFonts w:ascii="Arial" w:hAnsi="Arial" w:cs="Arial"/>
          <w:spacing w:val="6"/>
          <w:sz w:val="22"/>
          <w:szCs w:val="22"/>
        </w:rPr>
        <w:tab/>
        <w:t>Smlouva je vyhotovena ve čtyřech stejnopisech, z nichž tři obdrží příkazce a jeden příkazník.</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4</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77777777"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dne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3DD8A27D" w14:textId="77777777" w:rsidR="0051797D" w:rsidRPr="00E0275B" w:rsidRDefault="003C5210" w:rsidP="00E0275B">
      <w:pPr>
        <w:pStyle w:val="Zkladntextodsazen"/>
        <w:jc w:val="both"/>
        <w:rPr>
          <w:rFonts w:ascii="Arial" w:hAnsi="Arial"/>
          <w:sz w:val="22"/>
        </w:rPr>
      </w:pPr>
      <w:r w:rsidRPr="00E0275B">
        <w:rPr>
          <w:rFonts w:ascii="Arial" w:hAnsi="Arial"/>
          <w:sz w:val="22"/>
        </w:rPr>
        <w:t>Ing. Jan Hyliš</w:t>
      </w:r>
    </w:p>
    <w:p w14:paraId="3ADE79F8" w14:textId="77777777" w:rsidR="003C5210" w:rsidRPr="00E0275B" w:rsidRDefault="003C5210" w:rsidP="00E0275B">
      <w:pPr>
        <w:pStyle w:val="Zkladntextodsazen"/>
        <w:jc w:val="both"/>
        <w:rPr>
          <w:rFonts w:ascii="Arial" w:hAnsi="Arial"/>
          <w:sz w:val="22"/>
        </w:rPr>
      </w:pPr>
      <w:r w:rsidRPr="00E0275B">
        <w:rPr>
          <w:rFonts w:ascii="Arial" w:hAnsi="Arial"/>
          <w:sz w:val="22"/>
        </w:rPr>
        <w:t xml:space="preserve">člen rady kraje pro oblast </w:t>
      </w:r>
    </w:p>
    <w:p w14:paraId="03F9E06F" w14:textId="77777777" w:rsidR="00F2059F" w:rsidRPr="005C1B65" w:rsidRDefault="003C5210" w:rsidP="005229BF">
      <w:pPr>
        <w:pStyle w:val="Zkladntextodsazen"/>
        <w:jc w:val="both"/>
        <w:rPr>
          <w:rFonts w:ascii="Arial" w:hAnsi="Arial" w:cs="Arial"/>
          <w:b/>
          <w:sz w:val="22"/>
          <w:szCs w:val="22"/>
        </w:rPr>
      </w:pPr>
      <w:r w:rsidRPr="00E0275B">
        <w:rPr>
          <w:rFonts w:ascii="Arial" w:hAnsi="Arial"/>
          <w:sz w:val="22"/>
        </w:rPr>
        <w:t>dopravy a silničního hospodářství</w:t>
      </w:r>
      <w:r w:rsidR="005229BF" w:rsidRPr="005229BF">
        <w:rPr>
          <w:rFonts w:ascii="Arial" w:hAnsi="Arial" w:cs="Arial"/>
          <w:bCs/>
          <w:sz w:val="22"/>
          <w:szCs w:val="22"/>
        </w:rPr>
        <w:tab/>
      </w:r>
    </w:p>
    <w:sectPr w:rsidR="00F2059F"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AD14B8" w14:textId="77777777" w:rsidR="005B4DFD" w:rsidRDefault="005B4DFD">
      <w:r>
        <w:separator/>
      </w:r>
    </w:p>
  </w:endnote>
  <w:endnote w:type="continuationSeparator" w:id="0">
    <w:p w14:paraId="62A94E2F" w14:textId="77777777" w:rsidR="005B4DFD" w:rsidRDefault="005B4DFD">
      <w:r>
        <w:continuationSeparator/>
      </w:r>
    </w:p>
  </w:endnote>
  <w:endnote w:type="continuationNotice" w:id="1">
    <w:p w14:paraId="0D920B80" w14:textId="77777777" w:rsidR="005B4DFD" w:rsidRDefault="005B4D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3A3EF349"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3361D4">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3361D4">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3C7F7" w14:textId="77777777" w:rsidR="005B4DFD" w:rsidRDefault="005B4DFD">
      <w:r>
        <w:separator/>
      </w:r>
    </w:p>
  </w:footnote>
  <w:footnote w:type="continuationSeparator" w:id="0">
    <w:p w14:paraId="4D57356D" w14:textId="77777777" w:rsidR="005B4DFD" w:rsidRDefault="005B4DFD">
      <w:r>
        <w:continuationSeparator/>
      </w:r>
    </w:p>
  </w:footnote>
  <w:footnote w:type="continuationNotice" w:id="1">
    <w:p w14:paraId="6EE6DA65" w14:textId="77777777" w:rsidR="005B4DFD" w:rsidRDefault="005B4D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4"/>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1A11"/>
    <w:rsid w:val="000A4BD1"/>
    <w:rsid w:val="000A54C2"/>
    <w:rsid w:val="000B04A2"/>
    <w:rsid w:val="000B06F5"/>
    <w:rsid w:val="000B0978"/>
    <w:rsid w:val="000B5CFE"/>
    <w:rsid w:val="000B6D0C"/>
    <w:rsid w:val="000B717E"/>
    <w:rsid w:val="000B7A5F"/>
    <w:rsid w:val="000C255D"/>
    <w:rsid w:val="000D4CFC"/>
    <w:rsid w:val="000D7B4D"/>
    <w:rsid w:val="000E678B"/>
    <w:rsid w:val="000E6835"/>
    <w:rsid w:val="000E6E89"/>
    <w:rsid w:val="000E7DEF"/>
    <w:rsid w:val="000F224F"/>
    <w:rsid w:val="000F4AEC"/>
    <w:rsid w:val="000F6ED3"/>
    <w:rsid w:val="000F7BD1"/>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6523"/>
    <w:rsid w:val="00156826"/>
    <w:rsid w:val="0016116B"/>
    <w:rsid w:val="0017187B"/>
    <w:rsid w:val="00185F42"/>
    <w:rsid w:val="0019019B"/>
    <w:rsid w:val="00195288"/>
    <w:rsid w:val="001A35DE"/>
    <w:rsid w:val="001A70AB"/>
    <w:rsid w:val="001B4260"/>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21254"/>
    <w:rsid w:val="00225F67"/>
    <w:rsid w:val="00232774"/>
    <w:rsid w:val="002419F9"/>
    <w:rsid w:val="00245A03"/>
    <w:rsid w:val="00246F5D"/>
    <w:rsid w:val="00247D59"/>
    <w:rsid w:val="0025157C"/>
    <w:rsid w:val="002543EA"/>
    <w:rsid w:val="0025540D"/>
    <w:rsid w:val="00270D48"/>
    <w:rsid w:val="00281D65"/>
    <w:rsid w:val="0028613C"/>
    <w:rsid w:val="002904E1"/>
    <w:rsid w:val="0029599C"/>
    <w:rsid w:val="002969BA"/>
    <w:rsid w:val="00297EE1"/>
    <w:rsid w:val="002A366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361D4"/>
    <w:rsid w:val="00343D1F"/>
    <w:rsid w:val="00344121"/>
    <w:rsid w:val="00346376"/>
    <w:rsid w:val="00351278"/>
    <w:rsid w:val="00356977"/>
    <w:rsid w:val="00365577"/>
    <w:rsid w:val="003679DC"/>
    <w:rsid w:val="00367AA0"/>
    <w:rsid w:val="003703E5"/>
    <w:rsid w:val="0037462F"/>
    <w:rsid w:val="00384542"/>
    <w:rsid w:val="00386C64"/>
    <w:rsid w:val="0038739B"/>
    <w:rsid w:val="003875C8"/>
    <w:rsid w:val="00392621"/>
    <w:rsid w:val="00393612"/>
    <w:rsid w:val="003A564F"/>
    <w:rsid w:val="003B06DD"/>
    <w:rsid w:val="003B41FE"/>
    <w:rsid w:val="003B751A"/>
    <w:rsid w:val="003B7B85"/>
    <w:rsid w:val="003B7F43"/>
    <w:rsid w:val="003C25E1"/>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1A48"/>
    <w:rsid w:val="00533818"/>
    <w:rsid w:val="00536785"/>
    <w:rsid w:val="00545BE9"/>
    <w:rsid w:val="00547229"/>
    <w:rsid w:val="00565613"/>
    <w:rsid w:val="005746CE"/>
    <w:rsid w:val="0058750A"/>
    <w:rsid w:val="00591739"/>
    <w:rsid w:val="005A15A8"/>
    <w:rsid w:val="005A20E2"/>
    <w:rsid w:val="005A3D98"/>
    <w:rsid w:val="005B3DA2"/>
    <w:rsid w:val="005B4DFD"/>
    <w:rsid w:val="005B5570"/>
    <w:rsid w:val="005B567A"/>
    <w:rsid w:val="005C113F"/>
    <w:rsid w:val="005C1B65"/>
    <w:rsid w:val="005C26B3"/>
    <w:rsid w:val="005C477F"/>
    <w:rsid w:val="005C6CDD"/>
    <w:rsid w:val="005D3DF3"/>
    <w:rsid w:val="005E0A7F"/>
    <w:rsid w:val="005E50B1"/>
    <w:rsid w:val="005E56EC"/>
    <w:rsid w:val="005F142A"/>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B5A"/>
    <w:rsid w:val="0068471B"/>
    <w:rsid w:val="0069369A"/>
    <w:rsid w:val="006946BF"/>
    <w:rsid w:val="006A05D2"/>
    <w:rsid w:val="006A164A"/>
    <w:rsid w:val="006C3F72"/>
    <w:rsid w:val="006C6A84"/>
    <w:rsid w:val="006D24EB"/>
    <w:rsid w:val="006D5E96"/>
    <w:rsid w:val="006E2BC3"/>
    <w:rsid w:val="006E58A6"/>
    <w:rsid w:val="006F040D"/>
    <w:rsid w:val="006F508A"/>
    <w:rsid w:val="006F5483"/>
    <w:rsid w:val="006F59D7"/>
    <w:rsid w:val="00701CE7"/>
    <w:rsid w:val="00705D93"/>
    <w:rsid w:val="00714A74"/>
    <w:rsid w:val="00722B0C"/>
    <w:rsid w:val="00724817"/>
    <w:rsid w:val="00735DC1"/>
    <w:rsid w:val="0074268B"/>
    <w:rsid w:val="00747772"/>
    <w:rsid w:val="00762D5D"/>
    <w:rsid w:val="0076640D"/>
    <w:rsid w:val="00770C3F"/>
    <w:rsid w:val="00773DF1"/>
    <w:rsid w:val="0078505C"/>
    <w:rsid w:val="007869B7"/>
    <w:rsid w:val="007950FD"/>
    <w:rsid w:val="00795524"/>
    <w:rsid w:val="007A73B8"/>
    <w:rsid w:val="007A7B3F"/>
    <w:rsid w:val="007B53E5"/>
    <w:rsid w:val="007B7EFD"/>
    <w:rsid w:val="007C1572"/>
    <w:rsid w:val="007C57BD"/>
    <w:rsid w:val="007D0AF7"/>
    <w:rsid w:val="007D2790"/>
    <w:rsid w:val="007E0409"/>
    <w:rsid w:val="007F2C96"/>
    <w:rsid w:val="007F32D8"/>
    <w:rsid w:val="007F4D8D"/>
    <w:rsid w:val="007F5C2B"/>
    <w:rsid w:val="007F648C"/>
    <w:rsid w:val="00806EF9"/>
    <w:rsid w:val="00817D71"/>
    <w:rsid w:val="00825AC7"/>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D1F"/>
    <w:rsid w:val="008E3D54"/>
    <w:rsid w:val="008E47CF"/>
    <w:rsid w:val="008E6B86"/>
    <w:rsid w:val="008F211F"/>
    <w:rsid w:val="008F3A11"/>
    <w:rsid w:val="008F454A"/>
    <w:rsid w:val="008F7631"/>
    <w:rsid w:val="0090230A"/>
    <w:rsid w:val="0090617B"/>
    <w:rsid w:val="00906F45"/>
    <w:rsid w:val="0091234C"/>
    <w:rsid w:val="0091629E"/>
    <w:rsid w:val="00920C61"/>
    <w:rsid w:val="009229FA"/>
    <w:rsid w:val="00924FDB"/>
    <w:rsid w:val="009274EB"/>
    <w:rsid w:val="00935053"/>
    <w:rsid w:val="0095026B"/>
    <w:rsid w:val="0095760F"/>
    <w:rsid w:val="00960F66"/>
    <w:rsid w:val="00964532"/>
    <w:rsid w:val="0096649F"/>
    <w:rsid w:val="009667AD"/>
    <w:rsid w:val="00983AFC"/>
    <w:rsid w:val="009851C0"/>
    <w:rsid w:val="00985552"/>
    <w:rsid w:val="00986A6F"/>
    <w:rsid w:val="009907FC"/>
    <w:rsid w:val="00990DAE"/>
    <w:rsid w:val="009938BB"/>
    <w:rsid w:val="009941BF"/>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3D1"/>
    <w:rsid w:val="00A479E6"/>
    <w:rsid w:val="00A47F6D"/>
    <w:rsid w:val="00A5100E"/>
    <w:rsid w:val="00A51C2E"/>
    <w:rsid w:val="00A53178"/>
    <w:rsid w:val="00A576DA"/>
    <w:rsid w:val="00A61A43"/>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C"/>
    <w:rsid w:val="00B51BE6"/>
    <w:rsid w:val="00B51EB5"/>
    <w:rsid w:val="00B57DB3"/>
    <w:rsid w:val="00B64241"/>
    <w:rsid w:val="00B64FD2"/>
    <w:rsid w:val="00B67CA9"/>
    <w:rsid w:val="00B71A85"/>
    <w:rsid w:val="00BA6C89"/>
    <w:rsid w:val="00BA712F"/>
    <w:rsid w:val="00BB0AA2"/>
    <w:rsid w:val="00BB467C"/>
    <w:rsid w:val="00BD43EF"/>
    <w:rsid w:val="00BD6B51"/>
    <w:rsid w:val="00BE2EA9"/>
    <w:rsid w:val="00C036B4"/>
    <w:rsid w:val="00C143F5"/>
    <w:rsid w:val="00C26351"/>
    <w:rsid w:val="00C3687C"/>
    <w:rsid w:val="00C50E94"/>
    <w:rsid w:val="00C516BA"/>
    <w:rsid w:val="00C603AD"/>
    <w:rsid w:val="00C656F2"/>
    <w:rsid w:val="00C7181C"/>
    <w:rsid w:val="00C74030"/>
    <w:rsid w:val="00C754E1"/>
    <w:rsid w:val="00C915BB"/>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1414"/>
    <w:rsid w:val="00D73363"/>
    <w:rsid w:val="00D734E8"/>
    <w:rsid w:val="00D746E6"/>
    <w:rsid w:val="00D76114"/>
    <w:rsid w:val="00D764B4"/>
    <w:rsid w:val="00D824A0"/>
    <w:rsid w:val="00D854E0"/>
    <w:rsid w:val="00D8703B"/>
    <w:rsid w:val="00D91240"/>
    <w:rsid w:val="00D91738"/>
    <w:rsid w:val="00D92EC4"/>
    <w:rsid w:val="00D9368A"/>
    <w:rsid w:val="00DA106F"/>
    <w:rsid w:val="00DA6473"/>
    <w:rsid w:val="00DB2FB5"/>
    <w:rsid w:val="00DB707B"/>
    <w:rsid w:val="00DB76F6"/>
    <w:rsid w:val="00DC2B2E"/>
    <w:rsid w:val="00DC3915"/>
    <w:rsid w:val="00DD0A4B"/>
    <w:rsid w:val="00DD68C7"/>
    <w:rsid w:val="00DF0954"/>
    <w:rsid w:val="00DF366D"/>
    <w:rsid w:val="00DF70B5"/>
    <w:rsid w:val="00E00714"/>
    <w:rsid w:val="00E0275B"/>
    <w:rsid w:val="00E137F5"/>
    <w:rsid w:val="00E168B6"/>
    <w:rsid w:val="00E17DCD"/>
    <w:rsid w:val="00E213FC"/>
    <w:rsid w:val="00E308C3"/>
    <w:rsid w:val="00E320B8"/>
    <w:rsid w:val="00E33B3F"/>
    <w:rsid w:val="00E345E4"/>
    <w:rsid w:val="00E4465F"/>
    <w:rsid w:val="00E50A41"/>
    <w:rsid w:val="00E54AE8"/>
    <w:rsid w:val="00E61CD4"/>
    <w:rsid w:val="00E67CBB"/>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92222"/>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8</Pages>
  <Words>3062</Words>
  <Characters>18069</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8</cp:revision>
  <cp:lastPrinted>2019-03-19T09:54:00Z</cp:lastPrinted>
  <dcterms:created xsi:type="dcterms:W3CDTF">2020-03-04T15:32:00Z</dcterms:created>
  <dcterms:modified xsi:type="dcterms:W3CDTF">2020-03-05T07:23:00Z</dcterms:modified>
</cp:coreProperties>
</file>